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0ED7" w14:textId="23A6667A" w:rsidR="0006144A" w:rsidRPr="009D06CA" w:rsidRDefault="0006144A" w:rsidP="000614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240455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7</w:t>
      </w:r>
      <w:r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54D32CAA" w14:textId="77777777" w:rsidR="0006144A" w:rsidRPr="009D06CA" w:rsidRDefault="0006144A" w:rsidP="0006144A">
      <w:pPr>
        <w:widowControl w:val="0"/>
        <w:autoSpaceDN w:val="0"/>
        <w:ind w:right="-1134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44655870" w14:textId="77777777" w:rsidR="0006144A" w:rsidRPr="009D06C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/>
          <w:kern w:val="3"/>
          <w:sz w:val="22"/>
          <w:szCs w:val="22"/>
          <w:lang w:eastAsia="zh-CN"/>
        </w:rPr>
        <w:t>Zobowiązanie podmiotu udostępniającego zasoby</w:t>
      </w:r>
    </w:p>
    <w:p w14:paraId="7EFEA2FD" w14:textId="77777777" w:rsidR="0006144A" w:rsidRPr="009D06CA" w:rsidRDefault="0006144A" w:rsidP="0006144A">
      <w:pPr>
        <w:widowControl w:val="0"/>
        <w:autoSpaceDN w:val="0"/>
        <w:spacing w:line="720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/>
          <w:kern w:val="3"/>
          <w:sz w:val="22"/>
          <w:szCs w:val="22"/>
          <w:lang w:eastAsia="zh-CN"/>
        </w:rPr>
        <w:t>o którym mowa w art. 118 ust. 3 ustawy Prawo zamówień publicznych</w:t>
      </w:r>
    </w:p>
    <w:p w14:paraId="09BFD01B" w14:textId="77777777" w:rsidR="0006144A" w:rsidRPr="009D06CA" w:rsidRDefault="0006144A" w:rsidP="0006144A">
      <w:pPr>
        <w:keepNext/>
        <w:widowControl w:val="0"/>
        <w:autoSpaceDN w:val="0"/>
        <w:outlineLvl w:val="0"/>
        <w:rPr>
          <w:rFonts w:eastAsia="Lucida Sans Unicode"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kern w:val="3"/>
          <w:sz w:val="22"/>
          <w:szCs w:val="22"/>
          <w:lang w:eastAsia="zh-CN"/>
        </w:rPr>
        <w:t>Ja/my niżej podpisani</w:t>
      </w:r>
    </w:p>
    <w:p w14:paraId="1E9F4998" w14:textId="77777777" w:rsidR="0006144A" w:rsidRPr="009D06C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kern w:val="3"/>
          <w:sz w:val="22"/>
          <w:szCs w:val="22"/>
          <w:lang w:eastAsia="zh-CN"/>
        </w:rPr>
      </w:pPr>
    </w:p>
    <w:p w14:paraId="5FD6FF05" w14:textId="77777777" w:rsidR="0006144A" w:rsidRPr="009D06CA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eastAsia="Lucida Sans Unicode"/>
          <w:i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i/>
          <w:kern w:val="3"/>
          <w:sz w:val="22"/>
          <w:szCs w:val="22"/>
          <w:lang w:eastAsia="zh-CN"/>
        </w:rPr>
        <w:t xml:space="preserve"> (imię i nazwisko osoby upoważnionej do reprezentowania podmiotu)</w:t>
      </w:r>
    </w:p>
    <w:p w14:paraId="56024280" w14:textId="77777777" w:rsidR="0006144A" w:rsidRPr="009D06CA" w:rsidRDefault="0006144A" w:rsidP="0006144A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Cs/>
          <w:kern w:val="3"/>
          <w:sz w:val="22"/>
          <w:szCs w:val="22"/>
          <w:lang w:eastAsia="zh-CN"/>
        </w:rPr>
        <w:t>działając w imieniu i na rzecz:</w:t>
      </w:r>
    </w:p>
    <w:p w14:paraId="2FBE009E" w14:textId="77777777" w:rsidR="0006144A" w:rsidRPr="009D06C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272A7841" w14:textId="77777777" w:rsidR="0006144A" w:rsidRPr="009D06CA" w:rsidRDefault="0006144A" w:rsidP="0006144A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eastAsia="Lucida Sans Unicode"/>
          <w:bCs/>
          <w:i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Cs/>
          <w:i/>
          <w:kern w:val="3"/>
          <w:sz w:val="22"/>
          <w:szCs w:val="22"/>
          <w:lang w:eastAsia="zh-CN"/>
        </w:rPr>
        <w:t xml:space="preserve"> (nazwa podmiotu oddającego do dyspozycji zasoby)</w:t>
      </w:r>
    </w:p>
    <w:p w14:paraId="23541AB3" w14:textId="77777777" w:rsidR="0006144A" w:rsidRPr="009D06CA" w:rsidRDefault="0006144A" w:rsidP="0006144A">
      <w:pPr>
        <w:keepNext/>
        <w:widowControl w:val="0"/>
        <w:autoSpaceDN w:val="0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Cs/>
          <w:kern w:val="3"/>
          <w:sz w:val="22"/>
          <w:szCs w:val="22"/>
          <w:lang w:eastAsia="zh-CN"/>
        </w:rPr>
        <w:t>Oświadczam, iż zobowiązuję się do oddania swoich zasobów na potrzeby realizacji zamówienia:</w:t>
      </w:r>
    </w:p>
    <w:p w14:paraId="6C910AA2" w14:textId="77777777" w:rsidR="0006144A" w:rsidRPr="009D06C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1351DF3E" w14:textId="77777777" w:rsidR="0006144A" w:rsidRPr="009D06CA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i/>
          <w:kern w:val="3"/>
          <w:lang w:eastAsia="zh-CN"/>
        </w:rPr>
        <w:t>(określi</w:t>
      </w:r>
      <w:r w:rsidR="00FA1924" w:rsidRPr="009D06CA">
        <w:rPr>
          <w:rFonts w:ascii="Times New Roman" w:eastAsia="Lucida Sans Unicode" w:hAnsi="Times New Roman"/>
          <w:bCs/>
          <w:i/>
          <w:kern w:val="3"/>
          <w:lang w:eastAsia="zh-CN"/>
        </w:rPr>
        <w:t>ć zasoby – zdolność techniczna</w:t>
      </w:r>
      <w:r w:rsidRPr="009D06CA">
        <w:rPr>
          <w:rFonts w:ascii="Times New Roman" w:eastAsia="Lucida Sans Unicode" w:hAnsi="Times New Roman"/>
          <w:bCs/>
          <w:i/>
          <w:kern w:val="3"/>
          <w:lang w:eastAsia="zh-CN"/>
        </w:rPr>
        <w:t>)</w:t>
      </w:r>
    </w:p>
    <w:p w14:paraId="46EE00B3" w14:textId="77777777" w:rsidR="0006144A" w:rsidRPr="009D06C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kern w:val="3"/>
          <w:lang w:eastAsia="zh-CN"/>
        </w:rPr>
        <w:t>Wykonawcy:</w:t>
      </w:r>
    </w:p>
    <w:p w14:paraId="339DAF31" w14:textId="77777777" w:rsidR="0006144A" w:rsidRPr="009D06C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4356AE50" w14:textId="77777777" w:rsidR="0006144A" w:rsidRPr="009D06CA" w:rsidRDefault="0006144A" w:rsidP="0006144A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imes New Roman" w:eastAsia="Lucida Sans Unicode" w:hAnsi="Times New Roman"/>
          <w:bCs/>
          <w:i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i/>
          <w:kern w:val="3"/>
          <w:lang w:eastAsia="zh-CN"/>
        </w:rPr>
        <w:t>(nazwa Wykonawcy, któremu zostaje udostępniony zasób)</w:t>
      </w:r>
    </w:p>
    <w:p w14:paraId="6F69FFC9" w14:textId="02D16618" w:rsidR="0006144A" w:rsidRPr="009D06CA" w:rsidRDefault="0006144A" w:rsidP="0006144A">
      <w:pPr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9D06CA">
        <w:rPr>
          <w:rFonts w:eastAsia="Lucida Sans Unicode"/>
          <w:bCs/>
          <w:kern w:val="3"/>
          <w:sz w:val="22"/>
          <w:szCs w:val="22"/>
          <w:lang w:eastAsia="zh-CN"/>
        </w:rPr>
        <w:t xml:space="preserve">w celu dysponowania nimi w trakcie wykonywania zamówienia pn.: </w:t>
      </w:r>
      <w:r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FA1924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Odbieranie </w:t>
      </w:r>
      <w:r w:rsidR="00FA1924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br/>
        <w:t xml:space="preserve">i zagospodarowanie odpadów komunalnych pochodzących z terenu Gminy Mszana </w:t>
      </w:r>
      <w:r w:rsidR="00FE024A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br/>
      </w:r>
      <w:r w:rsidR="00FA1924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w okresie od 01.01.202</w:t>
      </w:r>
      <w:r w:rsid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FA1924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="00FA1924"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r.</w:t>
      </w:r>
      <w:r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5086C239" w14:textId="77777777" w:rsidR="0006144A" w:rsidRPr="009D06CA" w:rsidRDefault="0006144A" w:rsidP="0006144A">
      <w:pPr>
        <w:jc w:val="both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p w14:paraId="5CD5D674" w14:textId="77777777" w:rsidR="0006144A" w:rsidRPr="009D06CA" w:rsidRDefault="0006144A" w:rsidP="0006144A">
      <w:pPr>
        <w:jc w:val="both"/>
        <w:rPr>
          <w:b/>
          <w:sz w:val="22"/>
          <w:szCs w:val="22"/>
        </w:rPr>
      </w:pPr>
      <w:r w:rsidRPr="009D06CA">
        <w:rPr>
          <w:rFonts w:eastAsia="Lucida Sans Unicode"/>
          <w:b/>
          <w:bCs/>
          <w:kern w:val="3"/>
          <w:sz w:val="22"/>
          <w:szCs w:val="22"/>
          <w:lang w:eastAsia="zh-CN"/>
        </w:rPr>
        <w:t>Oświadczam, że:</w:t>
      </w:r>
    </w:p>
    <w:p w14:paraId="12910080" w14:textId="77777777" w:rsidR="0006144A" w:rsidRPr="009D06CA" w:rsidRDefault="0006144A" w:rsidP="0006144A">
      <w:pPr>
        <w:keepNext/>
        <w:widowControl w:val="0"/>
        <w:autoSpaceDN w:val="0"/>
        <w:jc w:val="both"/>
        <w:outlineLvl w:val="0"/>
        <w:rPr>
          <w:rFonts w:eastAsia="Lucida Sans Unicode"/>
          <w:i/>
          <w:iCs/>
          <w:kern w:val="3"/>
          <w:sz w:val="22"/>
          <w:szCs w:val="22"/>
          <w:lang w:eastAsia="zh-CN"/>
        </w:rPr>
      </w:pPr>
    </w:p>
    <w:p w14:paraId="5FCCF89A" w14:textId="77777777" w:rsidR="0006144A" w:rsidRPr="009D06C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kern w:val="3"/>
          <w:lang w:eastAsia="zh-CN"/>
        </w:rPr>
        <w:t xml:space="preserve">Udostępniam Wykonawcy ww. zasoby </w:t>
      </w:r>
      <w:r w:rsidR="00837D34" w:rsidRPr="009D06CA">
        <w:rPr>
          <w:rFonts w:ascii="Times New Roman" w:eastAsia="Lucida Sans Unicode" w:hAnsi="Times New Roman"/>
          <w:bCs/>
          <w:kern w:val="3"/>
          <w:lang w:eastAsia="zh-CN"/>
        </w:rPr>
        <w:t xml:space="preserve">w zakresie zdolności zawodowej (pojazdy) </w:t>
      </w:r>
      <w:r w:rsidRPr="009D06CA">
        <w:rPr>
          <w:rFonts w:ascii="Times New Roman" w:eastAsia="Lucida Sans Unicode" w:hAnsi="Times New Roman"/>
          <w:bCs/>
          <w:kern w:val="3"/>
          <w:lang w:eastAsia="zh-CN"/>
        </w:rPr>
        <w:t>w następującym zakresie:</w:t>
      </w:r>
    </w:p>
    <w:p w14:paraId="556A1E6F" w14:textId="77777777" w:rsidR="0006144A" w:rsidRPr="009D06C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631E7724" w14:textId="77777777" w:rsidR="0006144A" w:rsidRPr="009D06C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360" w:after="0"/>
        <w:ind w:left="284" w:hanging="284"/>
        <w:contextualSpacing w:val="0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kern w:val="3"/>
          <w:lang w:eastAsia="zh-CN"/>
        </w:rPr>
        <w:t>Sposób udostępnionych moich zasobów przy wykonywaniu zamówienia będzie następujący:</w:t>
      </w:r>
    </w:p>
    <w:p w14:paraId="22CD92B8" w14:textId="77777777" w:rsidR="0006144A" w:rsidRPr="009D06C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</w:p>
    <w:p w14:paraId="4382733C" w14:textId="77777777" w:rsidR="0006144A" w:rsidRPr="009D06CA" w:rsidRDefault="0006144A" w:rsidP="0006144A">
      <w:pPr>
        <w:pStyle w:val="Akapitzlist"/>
        <w:rPr>
          <w:rFonts w:ascii="Times New Roman" w:eastAsia="Lucida Sans Unicode" w:hAnsi="Times New Roman"/>
          <w:bCs/>
          <w:kern w:val="3"/>
          <w:lang w:eastAsia="zh-CN"/>
        </w:rPr>
      </w:pPr>
    </w:p>
    <w:p w14:paraId="7E8BAF31" w14:textId="77777777" w:rsidR="0006144A" w:rsidRPr="009D06C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kern w:val="3"/>
          <w:lang w:eastAsia="zh-CN"/>
        </w:rPr>
        <w:t>Okres udostępnienia moich zasobów przy wykonywaniu zamówienia będzie następujący:</w:t>
      </w:r>
    </w:p>
    <w:p w14:paraId="4FCCE84E" w14:textId="77777777" w:rsidR="0006144A" w:rsidRPr="009D06CA" w:rsidRDefault="0006144A" w:rsidP="0006144A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02F8DBC5" w14:textId="77777777" w:rsidR="0006144A" w:rsidRPr="009D06CA" w:rsidRDefault="0006144A" w:rsidP="00F86CDA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imes New Roman" w:eastAsia="Lucida Sans Unicode" w:hAnsi="Times New Roman"/>
          <w:bCs/>
          <w:kern w:val="3"/>
          <w:lang w:eastAsia="zh-CN"/>
        </w:rPr>
      </w:pPr>
      <w:r w:rsidRPr="009D06CA">
        <w:rPr>
          <w:rFonts w:ascii="Times New Roman" w:eastAsia="Lucida Sans Unicode" w:hAnsi="Times New Roman"/>
          <w:bCs/>
          <w:kern w:val="3"/>
          <w:lang w:eastAsia="zh-CN"/>
        </w:rPr>
        <w:t>Sposób wykorzystania moich zasobów przy wykonywaniu zamówienia będzie następujący:</w:t>
      </w:r>
    </w:p>
    <w:p w14:paraId="3224BD37" w14:textId="77777777" w:rsidR="00FE024A" w:rsidRPr="009D3F4D" w:rsidRDefault="00FE024A" w:rsidP="009D3F4D">
      <w:pPr>
        <w:widowControl w:val="0"/>
        <w:autoSpaceDN w:val="0"/>
        <w:spacing w:before="1560" w:line="260" w:lineRule="atLeast"/>
        <w:rPr>
          <w:b/>
          <w:sz w:val="18"/>
          <w:szCs w:val="18"/>
        </w:rPr>
      </w:pPr>
      <w:r w:rsidRPr="009D3F4D">
        <w:rPr>
          <w:b/>
          <w:sz w:val="18"/>
          <w:szCs w:val="18"/>
        </w:rPr>
        <w:t>Uwaga:</w:t>
      </w:r>
    </w:p>
    <w:p w14:paraId="467BAF70" w14:textId="77777777" w:rsidR="00FE024A" w:rsidRPr="009D3F4D" w:rsidRDefault="00FE024A" w:rsidP="00FE024A">
      <w:pPr>
        <w:pStyle w:val="Hania"/>
        <w:numPr>
          <w:ilvl w:val="0"/>
          <w:numId w:val="0"/>
        </w:numPr>
        <w:rPr>
          <w:rFonts w:ascii="Times New Roman" w:hAnsi="Times New Roman"/>
          <w:sz w:val="18"/>
          <w:szCs w:val="18"/>
        </w:rPr>
      </w:pPr>
      <w:r w:rsidRPr="009D3F4D">
        <w:rPr>
          <w:rFonts w:ascii="Times New Roman" w:hAnsi="Times New Roman"/>
          <w:sz w:val="18"/>
          <w:szCs w:val="18"/>
        </w:rPr>
        <w:t xml:space="preserve">Zobowiązanie przekazuje się w postaci elektronicznej i opatruje kwalifikowanym podpisem elektronicznym. </w:t>
      </w:r>
    </w:p>
    <w:p w14:paraId="120627F8" w14:textId="77777777" w:rsidR="00FE024A" w:rsidRPr="009D3F4D" w:rsidRDefault="00FE024A" w:rsidP="00FE024A">
      <w:pPr>
        <w:pStyle w:val="Hania"/>
        <w:numPr>
          <w:ilvl w:val="0"/>
          <w:numId w:val="0"/>
        </w:numPr>
        <w:rPr>
          <w:rFonts w:ascii="Times New Roman" w:hAnsi="Times New Roman"/>
          <w:sz w:val="18"/>
          <w:szCs w:val="18"/>
        </w:rPr>
      </w:pPr>
      <w:r w:rsidRPr="009D3F4D">
        <w:rPr>
          <w:rFonts w:ascii="Times New Roman" w:hAnsi="Times New Roman"/>
          <w:sz w:val="18"/>
          <w:szCs w:val="18"/>
        </w:rPr>
        <w:t>W przypadku gdy zobowiązanie zostało sporządzone jako dokument w postaci papierowej i opatrzone własnoręcznym podpisem, przekazuje się cyfrowe odwzorowanie tego dokumentu opatrzone kwalifikowanym podpisem elektronicznym, poświadczającym zgodność cyfrowego odwzorowania</w:t>
      </w:r>
      <w:r w:rsidR="00837D34" w:rsidRPr="009D3F4D">
        <w:rPr>
          <w:rFonts w:ascii="Times New Roman" w:hAnsi="Times New Roman"/>
          <w:sz w:val="18"/>
          <w:szCs w:val="18"/>
        </w:rPr>
        <w:t xml:space="preserve"> z dokumentem w postaci papierowej</w:t>
      </w:r>
      <w:r w:rsidRPr="009D3F4D">
        <w:rPr>
          <w:rFonts w:ascii="Times New Roman" w:hAnsi="Times New Roman"/>
          <w:sz w:val="18"/>
          <w:szCs w:val="18"/>
        </w:rPr>
        <w:t xml:space="preserve">.  </w:t>
      </w:r>
    </w:p>
    <w:p w14:paraId="11380520" w14:textId="77777777" w:rsidR="00FE024A" w:rsidRPr="009D3F4D" w:rsidRDefault="00FE024A" w:rsidP="00FE024A">
      <w:pPr>
        <w:pStyle w:val="Hania"/>
        <w:numPr>
          <w:ilvl w:val="0"/>
          <w:numId w:val="0"/>
        </w:numPr>
        <w:rPr>
          <w:rFonts w:ascii="Times New Roman" w:hAnsi="Times New Roman"/>
          <w:sz w:val="18"/>
          <w:szCs w:val="18"/>
        </w:rPr>
      </w:pPr>
      <w:r w:rsidRPr="009D3F4D">
        <w:rPr>
          <w:rFonts w:ascii="Times New Roman" w:hAnsi="Times New Roman"/>
          <w:sz w:val="18"/>
          <w:szCs w:val="18"/>
        </w:rPr>
        <w:t xml:space="preserve">Poświadczenia zgodności cyfrowego odwzorowania z dokumentem w postaci papierowej dokonuje odpowiednio Wykonawca lub Wykonawca wspólnie ubiegający się o udzielenie zamówienia. </w:t>
      </w:r>
    </w:p>
    <w:p w14:paraId="2D2960A9" w14:textId="77777777" w:rsidR="00FE024A" w:rsidRPr="009D3F4D" w:rsidRDefault="00FE024A" w:rsidP="00FE024A">
      <w:pPr>
        <w:pStyle w:val="Hania"/>
        <w:numPr>
          <w:ilvl w:val="0"/>
          <w:numId w:val="0"/>
        </w:numPr>
        <w:rPr>
          <w:rFonts w:ascii="Times New Roman" w:hAnsi="Times New Roman"/>
          <w:b/>
          <w:color w:val="FF0000"/>
          <w:sz w:val="18"/>
          <w:szCs w:val="18"/>
        </w:rPr>
      </w:pPr>
      <w:r w:rsidRPr="009D3F4D">
        <w:rPr>
          <w:rFonts w:ascii="Times New Roman" w:hAnsi="Times New Roman"/>
          <w:sz w:val="18"/>
          <w:szCs w:val="18"/>
        </w:rPr>
        <w:t>Poświadczenia zgodności cyfrowego odwzorowania z dokumentem w postaci papierowej może dokonać również notariusz.</w:t>
      </w:r>
    </w:p>
    <w:sectPr w:rsidR="00FE024A" w:rsidRPr="009D3F4D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CDC73" w14:textId="77777777" w:rsidR="0058399F" w:rsidRDefault="0058399F" w:rsidP="00DA5839">
      <w:r>
        <w:separator/>
      </w:r>
    </w:p>
  </w:endnote>
  <w:endnote w:type="continuationSeparator" w:id="0">
    <w:p w14:paraId="50669DD3" w14:textId="77777777" w:rsidR="0058399F" w:rsidRDefault="0058399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0DE12" w14:textId="77777777" w:rsidR="00FB309F" w:rsidRDefault="009D06CA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433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663B2" w14:textId="77777777" w:rsidR="0058399F" w:rsidRDefault="0058399F" w:rsidP="00DA5839">
      <w:r>
        <w:separator/>
      </w:r>
    </w:p>
  </w:footnote>
  <w:footnote w:type="continuationSeparator" w:id="0">
    <w:p w14:paraId="774E8D85" w14:textId="77777777" w:rsidR="0058399F" w:rsidRDefault="0058399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06376671" w14:textId="77777777" w:rsidR="00FB309F" w:rsidRDefault="00FB309F">
        <w:pPr>
          <w:pStyle w:val="Nagwek"/>
        </w:pPr>
        <w:r>
          <w:t>[Wpisz tutaj]</w:t>
        </w:r>
      </w:p>
    </w:sdtContent>
  </w:sdt>
  <w:p w14:paraId="1661A9DC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A019B" w14:textId="52DDB072" w:rsidR="00FB309F" w:rsidRPr="00DF5681" w:rsidRDefault="0024045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5B1DEE">
      <w:rPr>
        <w:rFonts w:ascii="Tahoma" w:hAnsi="Tahoma" w:cs="Tahoma"/>
      </w:rPr>
      <w:t>14.</w:t>
    </w:r>
    <w:r w:rsidR="00FB309F" w:rsidRPr="00DF5681">
      <w:rPr>
        <w:rFonts w:ascii="Tahoma" w:hAnsi="Tahoma" w:cs="Tahoma"/>
      </w:rPr>
      <w:t>202</w:t>
    </w:r>
    <w:r w:rsidR="009D06CA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798936">
    <w:abstractNumId w:val="2"/>
  </w:num>
  <w:num w:numId="2" w16cid:durableId="27024012">
    <w:abstractNumId w:val="124"/>
  </w:num>
  <w:num w:numId="3" w16cid:durableId="329648433">
    <w:abstractNumId w:val="147"/>
  </w:num>
  <w:num w:numId="4" w16cid:durableId="63841660">
    <w:abstractNumId w:val="169"/>
  </w:num>
  <w:num w:numId="5" w16cid:durableId="1434400276">
    <w:abstractNumId w:val="114"/>
  </w:num>
  <w:num w:numId="6" w16cid:durableId="786317919">
    <w:abstractNumId w:val="126"/>
  </w:num>
  <w:num w:numId="7" w16cid:durableId="2136679014">
    <w:abstractNumId w:val="56"/>
  </w:num>
  <w:num w:numId="8" w16cid:durableId="8801659">
    <w:abstractNumId w:val="56"/>
  </w:num>
  <w:num w:numId="9" w16cid:durableId="583496110">
    <w:abstractNumId w:val="154"/>
  </w:num>
  <w:num w:numId="10" w16cid:durableId="1693919503">
    <w:abstractNumId w:val="109"/>
  </w:num>
  <w:num w:numId="11" w16cid:durableId="293415443">
    <w:abstractNumId w:val="58"/>
  </w:num>
  <w:num w:numId="12" w16cid:durableId="1126848258">
    <w:abstractNumId w:val="81"/>
  </w:num>
  <w:num w:numId="13" w16cid:durableId="1815179931">
    <w:abstractNumId w:val="141"/>
  </w:num>
  <w:num w:numId="14" w16cid:durableId="382561908">
    <w:abstractNumId w:val="142"/>
  </w:num>
  <w:num w:numId="15" w16cid:durableId="2025280519">
    <w:abstractNumId w:val="77"/>
  </w:num>
  <w:num w:numId="16" w16cid:durableId="1019234053">
    <w:abstractNumId w:val="175"/>
  </w:num>
  <w:num w:numId="17" w16cid:durableId="676931816">
    <w:abstractNumId w:val="61"/>
  </w:num>
  <w:num w:numId="18" w16cid:durableId="140996164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4080626">
    <w:abstractNumId w:val="54"/>
  </w:num>
  <w:num w:numId="20" w16cid:durableId="93601841">
    <w:abstractNumId w:val="123"/>
  </w:num>
  <w:num w:numId="21" w16cid:durableId="1596550079">
    <w:abstractNumId w:val="166"/>
  </w:num>
  <w:num w:numId="22" w16cid:durableId="278144879">
    <w:abstractNumId w:val="72"/>
  </w:num>
  <w:num w:numId="23" w16cid:durableId="1708875389">
    <w:abstractNumId w:val="111"/>
  </w:num>
  <w:num w:numId="24" w16cid:durableId="1863547568">
    <w:abstractNumId w:val="143"/>
  </w:num>
  <w:num w:numId="25" w16cid:durableId="1078213642">
    <w:abstractNumId w:val="43"/>
  </w:num>
  <w:num w:numId="26" w16cid:durableId="297537568">
    <w:abstractNumId w:val="105"/>
  </w:num>
  <w:num w:numId="27" w16cid:durableId="771241401">
    <w:abstractNumId w:val="86"/>
  </w:num>
  <w:num w:numId="28" w16cid:durableId="1905333898">
    <w:abstractNumId w:val="27"/>
  </w:num>
  <w:num w:numId="29" w16cid:durableId="853229566">
    <w:abstractNumId w:val="95"/>
  </w:num>
  <w:num w:numId="30" w16cid:durableId="667751512">
    <w:abstractNumId w:val="122"/>
  </w:num>
  <w:num w:numId="31" w16cid:durableId="1728409028">
    <w:abstractNumId w:val="145"/>
  </w:num>
  <w:num w:numId="32" w16cid:durableId="1455061058">
    <w:abstractNumId w:val="73"/>
  </w:num>
  <w:num w:numId="33" w16cid:durableId="1820029565">
    <w:abstractNumId w:val="164"/>
  </w:num>
  <w:num w:numId="34" w16cid:durableId="284239558">
    <w:abstractNumId w:val="102"/>
  </w:num>
  <w:num w:numId="35" w16cid:durableId="1931230015">
    <w:abstractNumId w:val="156"/>
  </w:num>
  <w:num w:numId="36" w16cid:durableId="989791646">
    <w:abstractNumId w:val="101"/>
  </w:num>
  <w:num w:numId="37" w16cid:durableId="1919750289">
    <w:abstractNumId w:val="65"/>
  </w:num>
  <w:num w:numId="38" w16cid:durableId="321543346">
    <w:abstractNumId w:val="73"/>
  </w:num>
  <w:num w:numId="39" w16cid:durableId="1775977631">
    <w:abstractNumId w:val="76"/>
  </w:num>
  <w:num w:numId="40" w16cid:durableId="461509542">
    <w:abstractNumId w:val="64"/>
  </w:num>
  <w:num w:numId="41" w16cid:durableId="861820437">
    <w:abstractNumId w:val="35"/>
  </w:num>
  <w:num w:numId="42" w16cid:durableId="1979727319">
    <w:abstractNumId w:val="131"/>
  </w:num>
  <w:num w:numId="43" w16cid:durableId="1325745340">
    <w:abstractNumId w:val="70"/>
  </w:num>
  <w:num w:numId="44" w16cid:durableId="939411034">
    <w:abstractNumId w:val="90"/>
  </w:num>
  <w:num w:numId="45" w16cid:durableId="1247493649">
    <w:abstractNumId w:val="99"/>
  </w:num>
  <w:num w:numId="46" w16cid:durableId="1797409390">
    <w:abstractNumId w:val="118"/>
  </w:num>
  <w:num w:numId="47" w16cid:durableId="1181822401">
    <w:abstractNumId w:val="30"/>
  </w:num>
  <w:num w:numId="48" w16cid:durableId="1105157196">
    <w:abstractNumId w:val="53"/>
  </w:num>
  <w:num w:numId="49" w16cid:durableId="1430615005">
    <w:abstractNumId w:val="84"/>
  </w:num>
  <w:num w:numId="50" w16cid:durableId="623535431">
    <w:abstractNumId w:val="46"/>
  </w:num>
  <w:num w:numId="51" w16cid:durableId="1595479849">
    <w:abstractNumId w:val="39"/>
  </w:num>
  <w:num w:numId="52" w16cid:durableId="1693722047">
    <w:abstractNumId w:val="104"/>
  </w:num>
  <w:num w:numId="53" w16cid:durableId="1727489770">
    <w:abstractNumId w:val="49"/>
  </w:num>
  <w:num w:numId="54" w16cid:durableId="1326201870">
    <w:abstractNumId w:val="121"/>
  </w:num>
  <w:num w:numId="55" w16cid:durableId="257754867">
    <w:abstractNumId w:val="88"/>
  </w:num>
  <w:num w:numId="56" w16cid:durableId="1311322174">
    <w:abstractNumId w:val="60"/>
  </w:num>
  <w:num w:numId="57" w16cid:durableId="1417704411">
    <w:abstractNumId w:val="97"/>
  </w:num>
  <w:num w:numId="58" w16cid:durableId="1343581641">
    <w:abstractNumId w:val="146"/>
  </w:num>
  <w:num w:numId="59" w16cid:durableId="914122576">
    <w:abstractNumId w:val="29"/>
  </w:num>
  <w:num w:numId="60" w16cid:durableId="1395154620">
    <w:abstractNumId w:val="133"/>
  </w:num>
  <w:num w:numId="61" w16cid:durableId="2078162759">
    <w:abstractNumId w:val="163"/>
  </w:num>
  <w:num w:numId="62" w16cid:durableId="65484052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25878786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17819694">
    <w:abstractNumId w:val="31"/>
  </w:num>
  <w:num w:numId="65" w16cid:durableId="1572932956">
    <w:abstractNumId w:val="79"/>
  </w:num>
  <w:num w:numId="66" w16cid:durableId="1932666507">
    <w:abstractNumId w:val="137"/>
  </w:num>
  <w:num w:numId="67" w16cid:durableId="2031449619">
    <w:abstractNumId w:val="100"/>
  </w:num>
  <w:num w:numId="68" w16cid:durableId="1063061250">
    <w:abstractNumId w:val="152"/>
  </w:num>
  <w:num w:numId="69" w16cid:durableId="960965025">
    <w:abstractNumId w:val="44"/>
  </w:num>
  <w:num w:numId="70" w16cid:durableId="1185173815">
    <w:abstractNumId w:val="75"/>
  </w:num>
  <w:num w:numId="71" w16cid:durableId="686174837">
    <w:abstractNumId w:val="136"/>
  </w:num>
  <w:num w:numId="72" w16cid:durableId="1961374305">
    <w:abstractNumId w:val="38"/>
  </w:num>
  <w:num w:numId="73" w16cid:durableId="1054429614">
    <w:abstractNumId w:val="113"/>
  </w:num>
  <w:num w:numId="74" w16cid:durableId="924847075">
    <w:abstractNumId w:val="108"/>
  </w:num>
  <w:num w:numId="75" w16cid:durableId="99834072">
    <w:abstractNumId w:val="168"/>
  </w:num>
  <w:num w:numId="76" w16cid:durableId="1013461199">
    <w:abstractNumId w:val="85"/>
  </w:num>
  <w:num w:numId="77" w16cid:durableId="706106461">
    <w:abstractNumId w:val="139"/>
  </w:num>
  <w:num w:numId="78" w16cid:durableId="972905311">
    <w:abstractNumId w:val="151"/>
  </w:num>
  <w:num w:numId="79" w16cid:durableId="1933195489">
    <w:abstractNumId w:val="36"/>
  </w:num>
  <w:num w:numId="80" w16cid:durableId="2084834187">
    <w:abstractNumId w:val="165"/>
  </w:num>
  <w:num w:numId="81" w16cid:durableId="863246580">
    <w:abstractNumId w:val="94"/>
  </w:num>
  <w:num w:numId="82" w16cid:durableId="1747725177">
    <w:abstractNumId w:val="153"/>
  </w:num>
  <w:num w:numId="83" w16cid:durableId="1108937518">
    <w:abstractNumId w:val="42"/>
  </w:num>
  <w:num w:numId="84" w16cid:durableId="694110813">
    <w:abstractNumId w:val="66"/>
  </w:num>
  <w:num w:numId="85" w16cid:durableId="535657050">
    <w:abstractNumId w:val="25"/>
  </w:num>
  <w:num w:numId="86" w16cid:durableId="1964146643">
    <w:abstractNumId w:val="106"/>
  </w:num>
  <w:num w:numId="87" w16cid:durableId="1720326791">
    <w:abstractNumId w:val="103"/>
  </w:num>
  <w:num w:numId="88" w16cid:durableId="1559366615">
    <w:abstractNumId w:val="132"/>
  </w:num>
  <w:num w:numId="89" w16cid:durableId="2059548667">
    <w:abstractNumId w:val="59"/>
  </w:num>
  <w:num w:numId="90" w16cid:durableId="1519198127">
    <w:abstractNumId w:val="125"/>
  </w:num>
  <w:num w:numId="91" w16cid:durableId="1658918064">
    <w:abstractNumId w:val="40"/>
  </w:num>
  <w:num w:numId="92" w16cid:durableId="1004550958">
    <w:abstractNumId w:val="120"/>
  </w:num>
  <w:num w:numId="93" w16cid:durableId="1885167871">
    <w:abstractNumId w:val="115"/>
  </w:num>
  <w:num w:numId="94" w16cid:durableId="6299905">
    <w:abstractNumId w:val="157"/>
  </w:num>
  <w:num w:numId="95" w16cid:durableId="2130003513">
    <w:abstractNumId w:val="167"/>
  </w:num>
  <w:num w:numId="96" w16cid:durableId="631978656">
    <w:abstractNumId w:val="117"/>
  </w:num>
  <w:num w:numId="97" w16cid:durableId="1226180400">
    <w:abstractNumId w:val="158"/>
  </w:num>
  <w:num w:numId="98" w16cid:durableId="1367833103">
    <w:abstractNumId w:val="80"/>
  </w:num>
  <w:num w:numId="99" w16cid:durableId="2108234438">
    <w:abstractNumId w:val="89"/>
  </w:num>
  <w:num w:numId="100" w16cid:durableId="814029010">
    <w:abstractNumId w:val="63"/>
  </w:num>
  <w:num w:numId="101" w16cid:durableId="104424826">
    <w:abstractNumId w:val="71"/>
  </w:num>
  <w:num w:numId="102" w16cid:durableId="344750567">
    <w:abstractNumId w:val="110"/>
  </w:num>
  <w:num w:numId="103" w16cid:durableId="1635057882">
    <w:abstractNumId w:val="82"/>
  </w:num>
  <w:num w:numId="104" w16cid:durableId="445538359">
    <w:abstractNumId w:val="32"/>
  </w:num>
  <w:num w:numId="105" w16cid:durableId="751122426">
    <w:abstractNumId w:val="55"/>
  </w:num>
  <w:num w:numId="106" w16cid:durableId="111940362">
    <w:abstractNumId w:val="78"/>
  </w:num>
  <w:num w:numId="107" w16cid:durableId="1739746234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34953114">
    <w:abstractNumId w:val="135"/>
  </w:num>
  <w:num w:numId="109" w16cid:durableId="1477726380">
    <w:abstractNumId w:val="68"/>
  </w:num>
  <w:num w:numId="110" w16cid:durableId="285816162">
    <w:abstractNumId w:val="170"/>
  </w:num>
  <w:num w:numId="111" w16cid:durableId="1537816927">
    <w:abstractNumId w:val="47"/>
  </w:num>
  <w:num w:numId="112" w16cid:durableId="630014691">
    <w:abstractNumId w:val="134"/>
  </w:num>
  <w:num w:numId="113" w16cid:durableId="10030046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70228532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36381980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5397030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25686056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87198972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352536385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883827977">
    <w:abstractNumId w:val="127"/>
  </w:num>
  <w:num w:numId="121" w16cid:durableId="620192675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656807589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24906085">
    <w:abstractNumId w:val="57"/>
  </w:num>
  <w:num w:numId="124" w16cid:durableId="768279796">
    <w:abstractNumId w:val="93"/>
  </w:num>
  <w:num w:numId="125" w16cid:durableId="2109226605">
    <w:abstractNumId w:val="138"/>
  </w:num>
  <w:num w:numId="126" w16cid:durableId="548416404">
    <w:abstractNumId w:val="148"/>
  </w:num>
  <w:num w:numId="127" w16cid:durableId="808478941">
    <w:abstractNumId w:val="107"/>
  </w:num>
  <w:num w:numId="128" w16cid:durableId="866139922">
    <w:abstractNumId w:val="150"/>
  </w:num>
  <w:num w:numId="129" w16cid:durableId="1285430972">
    <w:abstractNumId w:val="50"/>
  </w:num>
  <w:num w:numId="130" w16cid:durableId="556013302">
    <w:abstractNumId w:val="92"/>
  </w:num>
  <w:num w:numId="131" w16cid:durableId="158815916">
    <w:abstractNumId w:val="144"/>
  </w:num>
  <w:num w:numId="132" w16cid:durableId="1479149864">
    <w:abstractNumId w:val="83"/>
  </w:num>
  <w:num w:numId="133" w16cid:durableId="1703742856">
    <w:abstractNumId w:val="45"/>
  </w:num>
  <w:num w:numId="134" w16cid:durableId="1128234427">
    <w:abstractNumId w:val="149"/>
  </w:num>
  <w:num w:numId="135" w16cid:durableId="688530105">
    <w:abstractNumId w:val="130"/>
  </w:num>
  <w:num w:numId="136" w16cid:durableId="1110780544">
    <w:abstractNumId w:val="119"/>
  </w:num>
  <w:num w:numId="137" w16cid:durableId="1836337703">
    <w:abstractNumId w:val="128"/>
  </w:num>
  <w:num w:numId="138" w16cid:durableId="781803643">
    <w:abstractNumId w:val="5"/>
  </w:num>
  <w:num w:numId="139" w16cid:durableId="1045063061">
    <w:abstractNumId w:val="172"/>
  </w:num>
  <w:num w:numId="140" w16cid:durableId="1102839903">
    <w:abstractNumId w:val="67"/>
  </w:num>
  <w:num w:numId="141" w16cid:durableId="380716994">
    <w:abstractNumId w:val="74"/>
  </w:num>
  <w:num w:numId="142" w16cid:durableId="1047488019">
    <w:abstractNumId w:val="140"/>
  </w:num>
  <w:num w:numId="143" w16cid:durableId="1733967346">
    <w:abstractNumId w:val="112"/>
  </w:num>
  <w:num w:numId="144" w16cid:durableId="189720388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16643700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898976953">
    <w:abstractNumId w:val="129"/>
  </w:num>
  <w:num w:numId="147" w16cid:durableId="1819951485">
    <w:abstractNumId w:val="174"/>
  </w:num>
  <w:num w:numId="148" w16cid:durableId="115679735">
    <w:abstractNumId w:val="41"/>
  </w:num>
  <w:num w:numId="149" w16cid:durableId="197744604">
    <w:abstractNumId w:val="155"/>
  </w:num>
  <w:num w:numId="150" w16cid:durableId="505707284">
    <w:abstractNumId w:val="52"/>
  </w:num>
  <w:num w:numId="151" w16cid:durableId="234433778">
    <w:abstractNumId w:val="69"/>
  </w:num>
  <w:num w:numId="152" w16cid:durableId="1929119818">
    <w:abstractNumId w:val="160"/>
  </w:num>
  <w:num w:numId="153" w16cid:durableId="1478373388">
    <w:abstractNumId w:val="37"/>
  </w:num>
  <w:num w:numId="154" w16cid:durableId="1856529316">
    <w:abstractNumId w:val="48"/>
  </w:num>
  <w:num w:numId="155" w16cid:durableId="2034721586">
    <w:abstractNumId w:val="91"/>
  </w:num>
  <w:num w:numId="156" w16cid:durableId="903414831">
    <w:abstractNumId w:val="96"/>
  </w:num>
  <w:num w:numId="157" w16cid:durableId="1256476081">
    <w:abstractNumId w:val="28"/>
  </w:num>
  <w:num w:numId="158" w16cid:durableId="1093018052">
    <w:abstractNumId w:val="26"/>
  </w:num>
  <w:num w:numId="159" w16cid:durableId="865173176">
    <w:abstractNumId w:val="51"/>
  </w:num>
  <w:num w:numId="160" w16cid:durableId="1971402491">
    <w:abstractNumId w:val="33"/>
  </w:num>
  <w:num w:numId="161" w16cid:durableId="1858301311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70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5106"/>
    <w:rsid w:val="00226227"/>
    <w:rsid w:val="00231FC6"/>
    <w:rsid w:val="00232CE7"/>
    <w:rsid w:val="00233105"/>
    <w:rsid w:val="0023417D"/>
    <w:rsid w:val="0023431C"/>
    <w:rsid w:val="002345C5"/>
    <w:rsid w:val="002347A4"/>
    <w:rsid w:val="00234DF2"/>
    <w:rsid w:val="00235D1B"/>
    <w:rsid w:val="002401B1"/>
    <w:rsid w:val="00240455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87D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399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1DEE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43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06CA"/>
    <w:rsid w:val="009D1381"/>
    <w:rsid w:val="009D1CAF"/>
    <w:rsid w:val="009D1E12"/>
    <w:rsid w:val="009D37C9"/>
    <w:rsid w:val="009D3F4D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9F7D64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3C3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0723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117D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91B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FCD52"/>
  <w15:docId w15:val="{F5CFACFA-6FDD-439B-B162-7AE5684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06670"/>
    <w:rsid w:val="00195A05"/>
    <w:rsid w:val="002000B0"/>
    <w:rsid w:val="00206736"/>
    <w:rsid w:val="002549D5"/>
    <w:rsid w:val="002F25DC"/>
    <w:rsid w:val="00450BC8"/>
    <w:rsid w:val="00471320"/>
    <w:rsid w:val="004906D2"/>
    <w:rsid w:val="004A1D53"/>
    <w:rsid w:val="004D439C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26B09"/>
    <w:rsid w:val="00A76104"/>
    <w:rsid w:val="00AE1803"/>
    <w:rsid w:val="00AE5699"/>
    <w:rsid w:val="00B24EE6"/>
    <w:rsid w:val="00B65372"/>
    <w:rsid w:val="00B67578"/>
    <w:rsid w:val="00B71838"/>
    <w:rsid w:val="00BC117D"/>
    <w:rsid w:val="00C119B6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B464F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EDA61-1829-41FD-9958-BF08ED6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Company/>
  <LinksUpToDate>false</LinksUpToDate>
  <CharactersWithSpaces>1772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Wioletta Baranek</cp:lastModifiedBy>
  <cp:revision>3</cp:revision>
  <dcterms:created xsi:type="dcterms:W3CDTF">2021-02-07T18:56:00Z</dcterms:created>
  <dcterms:modified xsi:type="dcterms:W3CDTF">2024-10-08T11:09:00Z</dcterms:modified>
</cp:coreProperties>
</file>